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5EB6E" w14:textId="04E9E725" w:rsidR="00027851" w:rsidRPr="00027851" w:rsidRDefault="00167961" w:rsidP="00027851">
      <w:pPr>
        <w:tabs>
          <w:tab w:val="left" w:pos="0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027851">
        <w:rPr>
          <w:sz w:val="20"/>
          <w:szCs w:val="20"/>
        </w:rPr>
        <w:t xml:space="preserve">Załącznik nr </w:t>
      </w:r>
      <w:r w:rsidR="00184485" w:rsidRPr="00027851">
        <w:rPr>
          <w:sz w:val="20"/>
          <w:szCs w:val="20"/>
        </w:rPr>
        <w:t>2</w:t>
      </w:r>
      <w:r w:rsidR="00027851" w:rsidRPr="00027851">
        <w:rPr>
          <w:sz w:val="20"/>
          <w:szCs w:val="20"/>
        </w:rPr>
        <w:t xml:space="preserve"> do Zarządzenia Nr  </w:t>
      </w:r>
      <w:r w:rsidR="00710873">
        <w:rPr>
          <w:color w:val="auto"/>
          <w:sz w:val="20"/>
          <w:szCs w:val="20"/>
        </w:rPr>
        <w:t>37</w:t>
      </w:r>
      <w:r w:rsidR="00027851" w:rsidRPr="00F84565">
        <w:rPr>
          <w:color w:val="auto"/>
          <w:sz w:val="20"/>
          <w:szCs w:val="20"/>
        </w:rPr>
        <w:t>/</w:t>
      </w:r>
      <w:r w:rsidR="00027851" w:rsidRPr="00027851">
        <w:rPr>
          <w:sz w:val="20"/>
          <w:szCs w:val="20"/>
        </w:rPr>
        <w:t>202</w:t>
      </w:r>
      <w:r w:rsidR="002D3F56">
        <w:rPr>
          <w:sz w:val="20"/>
          <w:szCs w:val="20"/>
        </w:rPr>
        <w:t>3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E0A6365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E77D21" w14:textId="4DC3C0B2" w:rsidR="00160309" w:rsidRDefault="00160309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9C43D23" w14:textId="77777777" w:rsidR="00160309" w:rsidRDefault="00160309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3F93DF3A" w:rsidR="00160309" w:rsidRPr="00D97AAD" w:rsidRDefault="00160309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160309">
        <w:trPr>
          <w:trHeight w:val="110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2564F" w14:textId="77777777" w:rsidR="00EC4DC4" w:rsidRDefault="00EC4DC4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A5B7644" w14:textId="77777777" w:rsidR="00160309" w:rsidRDefault="00160309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FA4F145" w14:textId="77777777" w:rsidR="00160309" w:rsidRDefault="00160309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46BD974" w14:textId="77777777" w:rsidR="00160309" w:rsidRDefault="00160309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A210BEE" w14:textId="77777777" w:rsidR="00160309" w:rsidRDefault="00160309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331EFA8" w14:textId="77777777" w:rsidR="00160309" w:rsidRDefault="00160309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10D3AA1E" w:rsidR="00160309" w:rsidRPr="00EC4DC4" w:rsidRDefault="00160309" w:rsidP="00EC4DC4">
            <w:pPr>
              <w:tabs>
                <w:tab w:val="left" w:pos="1500"/>
              </w:tabs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9"/>
        <w:gridCol w:w="461"/>
        <w:gridCol w:w="1340"/>
        <w:gridCol w:w="1261"/>
        <w:gridCol w:w="1331"/>
        <w:gridCol w:w="1135"/>
        <w:gridCol w:w="287"/>
        <w:gridCol w:w="1129"/>
        <w:gridCol w:w="993"/>
        <w:gridCol w:w="1133"/>
        <w:gridCol w:w="993"/>
      </w:tblGrid>
      <w:tr w:rsidR="005C3B47" w:rsidRPr="003A2508" w14:paraId="464D3998" w14:textId="77777777" w:rsidTr="00160309">
        <w:tc>
          <w:tcPr>
            <w:tcW w:w="5000" w:type="pct"/>
            <w:gridSpan w:val="11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160309">
        <w:tc>
          <w:tcPr>
            <w:tcW w:w="484" w:type="pct"/>
            <w:gridSpan w:val="2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5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160309">
        <w:tc>
          <w:tcPr>
            <w:tcW w:w="484" w:type="pct"/>
            <w:gridSpan w:val="2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gridSpan w:val="2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160309">
        <w:tc>
          <w:tcPr>
            <w:tcW w:w="484" w:type="pct"/>
            <w:gridSpan w:val="2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9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160309">
        <w:tc>
          <w:tcPr>
            <w:tcW w:w="484" w:type="pct"/>
            <w:gridSpan w:val="2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160309">
        <w:tc>
          <w:tcPr>
            <w:tcW w:w="484" w:type="pct"/>
            <w:gridSpan w:val="2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160309">
        <w:tc>
          <w:tcPr>
            <w:tcW w:w="484" w:type="pct"/>
            <w:gridSpan w:val="2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160309">
        <w:tc>
          <w:tcPr>
            <w:tcW w:w="484" w:type="pct"/>
            <w:gridSpan w:val="2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160309">
        <w:tc>
          <w:tcPr>
            <w:tcW w:w="484" w:type="pct"/>
            <w:gridSpan w:val="2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160309">
        <w:tc>
          <w:tcPr>
            <w:tcW w:w="484" w:type="pct"/>
            <w:gridSpan w:val="2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160309">
        <w:tc>
          <w:tcPr>
            <w:tcW w:w="484" w:type="pct"/>
            <w:gridSpan w:val="2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160309">
        <w:tc>
          <w:tcPr>
            <w:tcW w:w="484" w:type="pct"/>
            <w:gridSpan w:val="2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160309">
        <w:tc>
          <w:tcPr>
            <w:tcW w:w="484" w:type="pct"/>
            <w:gridSpan w:val="2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160309">
        <w:tc>
          <w:tcPr>
            <w:tcW w:w="484" w:type="pct"/>
            <w:gridSpan w:val="2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160309">
        <w:tc>
          <w:tcPr>
            <w:tcW w:w="484" w:type="pct"/>
            <w:gridSpan w:val="2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160309">
        <w:tc>
          <w:tcPr>
            <w:tcW w:w="484" w:type="pct"/>
            <w:gridSpan w:val="2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160309">
        <w:tc>
          <w:tcPr>
            <w:tcW w:w="2867" w:type="pct"/>
            <w:gridSpan w:val="6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  <w:gridSpan w:val="2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160309">
        <w:tc>
          <w:tcPr>
            <w:tcW w:w="484" w:type="pct"/>
            <w:gridSpan w:val="2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9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160309">
        <w:tc>
          <w:tcPr>
            <w:tcW w:w="484" w:type="pct"/>
            <w:gridSpan w:val="2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160309">
        <w:tc>
          <w:tcPr>
            <w:tcW w:w="484" w:type="pct"/>
            <w:gridSpan w:val="2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160309">
        <w:tc>
          <w:tcPr>
            <w:tcW w:w="484" w:type="pct"/>
            <w:gridSpan w:val="2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  <w:gridSpan w:val="2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160309">
        <w:tc>
          <w:tcPr>
            <w:tcW w:w="2867" w:type="pct"/>
            <w:gridSpan w:val="6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  <w:gridSpan w:val="2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160309">
        <w:tc>
          <w:tcPr>
            <w:tcW w:w="2867" w:type="pct"/>
            <w:gridSpan w:val="6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  <w:gridSpan w:val="2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5C3B47" w:rsidRPr="00E617D8" w14:paraId="179DD506" w14:textId="77777777" w:rsidTr="00160309">
        <w:tc>
          <w:tcPr>
            <w:tcW w:w="5000" w:type="pct"/>
            <w:gridSpan w:val="11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998" w:type="pct"/>
            <w:gridSpan w:val="2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1000" w:type="pct"/>
            <w:gridSpan w:val="2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998" w:type="pct"/>
            <w:gridSpan w:val="2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0" w:type="pct"/>
            <w:gridSpan w:val="2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998" w:type="pct"/>
            <w:gridSpan w:val="2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0" w:type="pct"/>
            <w:gridSpan w:val="2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998" w:type="pct"/>
            <w:gridSpan w:val="2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0" w:type="pct"/>
            <w:gridSpan w:val="2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998" w:type="pct"/>
            <w:gridSpan w:val="2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0" w:type="pct"/>
            <w:gridSpan w:val="2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998" w:type="pct"/>
            <w:gridSpan w:val="2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0" w:type="pct"/>
            <w:gridSpan w:val="2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160309">
        <w:tc>
          <w:tcPr>
            <w:tcW w:w="267" w:type="pct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2735" w:type="pct"/>
            <w:gridSpan w:val="6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998" w:type="pct"/>
            <w:gridSpan w:val="2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00" w:type="pct"/>
            <w:gridSpan w:val="2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89E3B" w14:textId="77777777" w:rsidR="006D21BF" w:rsidRDefault="006D21BF">
      <w:r>
        <w:separator/>
      </w:r>
    </w:p>
  </w:endnote>
  <w:endnote w:type="continuationSeparator" w:id="0">
    <w:p w14:paraId="56FD51E0" w14:textId="77777777" w:rsidR="006D21BF" w:rsidRDefault="006D2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6071464"/>
      <w:docPartObj>
        <w:docPartGallery w:val="Page Numbers (Bottom of Page)"/>
        <w:docPartUnique/>
      </w:docPartObj>
    </w:sdtPr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87C24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9DB5B" w14:textId="77777777" w:rsidR="006D21BF" w:rsidRDefault="006D21BF">
      <w:r>
        <w:separator/>
      </w:r>
    </w:p>
  </w:footnote>
  <w:footnote w:type="continuationSeparator" w:id="0">
    <w:p w14:paraId="5FDD0F44" w14:textId="77777777" w:rsidR="006D21BF" w:rsidRDefault="006D21BF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552572">
    <w:abstractNumId w:val="1"/>
  </w:num>
  <w:num w:numId="2" w16cid:durableId="1985162620">
    <w:abstractNumId w:val="2"/>
  </w:num>
  <w:num w:numId="3" w16cid:durableId="564606575">
    <w:abstractNumId w:val="3"/>
  </w:num>
  <w:num w:numId="4" w16cid:durableId="765078105">
    <w:abstractNumId w:val="4"/>
  </w:num>
  <w:num w:numId="5" w16cid:durableId="894775379">
    <w:abstractNumId w:val="5"/>
  </w:num>
  <w:num w:numId="6" w16cid:durableId="1166357122">
    <w:abstractNumId w:val="6"/>
  </w:num>
  <w:num w:numId="7" w16cid:durableId="426536043">
    <w:abstractNumId w:val="7"/>
  </w:num>
  <w:num w:numId="8" w16cid:durableId="934552744">
    <w:abstractNumId w:val="8"/>
  </w:num>
  <w:num w:numId="9" w16cid:durableId="29571869">
    <w:abstractNumId w:val="9"/>
  </w:num>
  <w:num w:numId="10" w16cid:durableId="452796773">
    <w:abstractNumId w:val="27"/>
  </w:num>
  <w:num w:numId="11" w16cid:durableId="403770401">
    <w:abstractNumId w:val="32"/>
  </w:num>
  <w:num w:numId="12" w16cid:durableId="1183714124">
    <w:abstractNumId w:val="26"/>
  </w:num>
  <w:num w:numId="13" w16cid:durableId="1812403195">
    <w:abstractNumId w:val="30"/>
  </w:num>
  <w:num w:numId="14" w16cid:durableId="364212277">
    <w:abstractNumId w:val="33"/>
  </w:num>
  <w:num w:numId="15" w16cid:durableId="701781417">
    <w:abstractNumId w:val="0"/>
  </w:num>
  <w:num w:numId="16" w16cid:durableId="1650787903">
    <w:abstractNumId w:val="19"/>
  </w:num>
  <w:num w:numId="17" w16cid:durableId="783772087">
    <w:abstractNumId w:val="23"/>
  </w:num>
  <w:num w:numId="18" w16cid:durableId="1294601244">
    <w:abstractNumId w:val="11"/>
  </w:num>
  <w:num w:numId="19" w16cid:durableId="1954437794">
    <w:abstractNumId w:val="28"/>
  </w:num>
  <w:num w:numId="20" w16cid:durableId="1318804727">
    <w:abstractNumId w:val="37"/>
  </w:num>
  <w:num w:numId="21" w16cid:durableId="912159823">
    <w:abstractNumId w:val="35"/>
  </w:num>
  <w:num w:numId="22" w16cid:durableId="1779371386">
    <w:abstractNumId w:val="12"/>
  </w:num>
  <w:num w:numId="23" w16cid:durableId="2140757257">
    <w:abstractNumId w:val="15"/>
  </w:num>
  <w:num w:numId="24" w16cid:durableId="3230468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5857974">
    <w:abstractNumId w:val="22"/>
  </w:num>
  <w:num w:numId="26" w16cid:durableId="1102798043">
    <w:abstractNumId w:val="13"/>
  </w:num>
  <w:num w:numId="27" w16cid:durableId="1666321474">
    <w:abstractNumId w:val="18"/>
  </w:num>
  <w:num w:numId="28" w16cid:durableId="1928228672">
    <w:abstractNumId w:val="14"/>
  </w:num>
  <w:num w:numId="29" w16cid:durableId="409890715">
    <w:abstractNumId w:val="36"/>
  </w:num>
  <w:num w:numId="30" w16cid:durableId="461045950">
    <w:abstractNumId w:val="25"/>
  </w:num>
  <w:num w:numId="31" w16cid:durableId="1455175946">
    <w:abstractNumId w:val="17"/>
  </w:num>
  <w:num w:numId="32" w16cid:durableId="499005092">
    <w:abstractNumId w:val="31"/>
  </w:num>
  <w:num w:numId="33" w16cid:durableId="340862166">
    <w:abstractNumId w:val="29"/>
  </w:num>
  <w:num w:numId="34" w16cid:durableId="233248210">
    <w:abstractNumId w:val="24"/>
  </w:num>
  <w:num w:numId="35" w16cid:durableId="1522934749">
    <w:abstractNumId w:val="10"/>
  </w:num>
  <w:num w:numId="36" w16cid:durableId="204605848">
    <w:abstractNumId w:val="21"/>
  </w:num>
  <w:num w:numId="37" w16cid:durableId="1509905729">
    <w:abstractNumId w:val="16"/>
  </w:num>
  <w:num w:numId="38" w16cid:durableId="7754394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1944287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27851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0C2A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6FB8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0309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4485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09A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3F5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47D6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37D4D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5CB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67ACB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21BF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380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873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3005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3EF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3C3A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2D33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4DC4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565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6F8FAB"/>
  <w15:docId w15:val="{6E1F4914-1575-4A2A-99ED-5DEC5046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6B1A4-F9A1-4CC5-9C86-D4DCAB59B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Agnieszka Rogaczewska</cp:lastModifiedBy>
  <cp:revision>13</cp:revision>
  <cp:lastPrinted>2023-02-07T07:41:00Z</cp:lastPrinted>
  <dcterms:created xsi:type="dcterms:W3CDTF">2020-02-14T10:37:00Z</dcterms:created>
  <dcterms:modified xsi:type="dcterms:W3CDTF">2023-02-07T07:41:00Z</dcterms:modified>
</cp:coreProperties>
</file>